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33B6DA5A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8E16E2">
              <w:rPr>
                <w:b/>
                <w:caps/>
              </w:rPr>
              <w:t>10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7B48D914" w:rsidR="00254DF3" w:rsidRPr="00740FCE" w:rsidRDefault="00FB7D58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21</w:t>
            </w:r>
            <w:r w:rsidR="0031772C" w:rsidRPr="00740FCE">
              <w:rPr>
                <w:bCs/>
              </w:rPr>
              <w:t>.</w:t>
            </w:r>
            <w:r w:rsidR="00D7226B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226B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D57FCA4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r w:rsidRPr="00740FCE">
              <w:t>Sweco EST OÜ</w:t>
            </w:r>
            <w:r w:rsidR="007C76C5">
              <w:t xml:space="preserve">, </w:t>
            </w:r>
            <w:r w:rsidR="002A48C2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58585058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EC5D8E">
              <w:rPr>
                <w:rFonts w:ascii="Times New Roman" w:hAnsi="Times New Roman" w:cs="Times New Roman"/>
                <w:lang w:eastAsia="et-EE"/>
              </w:rPr>
              <w:t>10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0B80E11F" w14:textId="04375EB5" w:rsidR="005D6700" w:rsidRDefault="00612C28" w:rsidP="007B272C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EC5D8E">
        <w:rPr>
          <w:rFonts w:ascii="Times New Roman" w:hAnsi="Times New Roman"/>
          <w:szCs w:val="24"/>
        </w:rPr>
        <w:t>10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5AF7A877" w14:textId="3A164075" w:rsidR="00420A86" w:rsidRPr="007B272C" w:rsidRDefault="00EC5D8E" w:rsidP="007B272C">
      <w:pPr>
        <w:spacing w:before="240"/>
        <w:ind w:left="-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Ehitajate tee</w:t>
      </w:r>
      <w:r w:rsidR="00B042D8">
        <w:rPr>
          <w:rFonts w:ascii="Times New Roman" w:hAnsi="Times New Roman"/>
          <w:szCs w:val="24"/>
        </w:rPr>
        <w:t xml:space="preserve"> ristmiku piirkonnas olemasolevate äärekivide </w:t>
      </w:r>
      <w:r w:rsidR="009B1774">
        <w:rPr>
          <w:rFonts w:ascii="Times New Roman" w:hAnsi="Times New Roman"/>
          <w:szCs w:val="24"/>
        </w:rPr>
        <w:t>lammutamine</w:t>
      </w:r>
    </w:p>
    <w:p w14:paraId="14B11545" w14:textId="7C28D8B0" w:rsidR="00254DF3" w:rsidRDefault="00254DF3" w:rsidP="008B379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 eurot ilma käibemaksuta</w:t>
      </w:r>
      <w:r w:rsidR="00612C28">
        <w:rPr>
          <w:rFonts w:ascii="Times New Roman" w:hAnsi="Times New Roman"/>
          <w:szCs w:val="24"/>
        </w:rPr>
        <w:t>:</w:t>
      </w:r>
      <w:r w:rsidR="0092489A">
        <w:rPr>
          <w:rFonts w:ascii="Times New Roman" w:hAnsi="Times New Roman"/>
          <w:szCs w:val="24"/>
        </w:rPr>
        <w:t xml:space="preserve"> </w:t>
      </w:r>
      <w:r w:rsidR="009B1774">
        <w:rPr>
          <w:rFonts w:ascii="Times New Roman" w:hAnsi="Times New Roman"/>
          <w:szCs w:val="24"/>
        </w:rPr>
        <w:t>2 595,58</w:t>
      </w:r>
      <w:r w:rsidR="00B16B2C">
        <w:rPr>
          <w:rFonts w:ascii="Times New Roman" w:hAnsi="Times New Roman"/>
          <w:szCs w:val="24"/>
        </w:rPr>
        <w:t xml:space="preserve"> eur</w:t>
      </w:r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B54ABE">
        <w:trPr>
          <w:trHeight w:val="3958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CBB7" w14:textId="13BE6B19" w:rsidR="00A25EFE" w:rsidRPr="00B8311F" w:rsidRDefault="008B3799" w:rsidP="00B8311F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  <w:lang w:eastAsia="en-US"/>
              </w:rPr>
            </w:pPr>
            <w:r w:rsidRPr="00B8311F">
              <w:rPr>
                <w:rFonts w:eastAsia="Times New Roman"/>
                <w:i/>
                <w:lang w:eastAsia="en-US"/>
              </w:rPr>
              <w:t>Lisanduv</w:t>
            </w:r>
            <w:r w:rsidR="0026190C" w:rsidRPr="00B8311F">
              <w:rPr>
                <w:rFonts w:eastAsia="Times New Roman"/>
                <w:i/>
                <w:lang w:eastAsia="en-US"/>
              </w:rPr>
              <w:t xml:space="preserve"> </w:t>
            </w:r>
            <w:r w:rsidR="00A25EFE" w:rsidRPr="00B8311F">
              <w:rPr>
                <w:rFonts w:eastAsia="Times New Roman"/>
                <w:i/>
                <w:lang w:eastAsia="en-US"/>
              </w:rPr>
              <w:t>töö</w:t>
            </w:r>
          </w:p>
          <w:tbl>
            <w:tblPr>
              <w:tblStyle w:val="TableGrid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992"/>
              <w:gridCol w:w="1134"/>
              <w:gridCol w:w="1134"/>
              <w:gridCol w:w="1279"/>
            </w:tblGrid>
            <w:tr w:rsidR="00A25EFE" w:rsidRPr="00B8311F" w14:paraId="0265535D" w14:textId="77777777" w:rsidTr="002A48C2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Ühikhind, eur 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Maksumus, eur </w:t>
                  </w:r>
                </w:p>
              </w:tc>
            </w:tr>
            <w:tr w:rsidR="00A25EFE" w:rsidRPr="00B8311F" w14:paraId="565610B6" w14:textId="77777777" w:rsidTr="001E566B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98E995" w14:textId="5DC6D481" w:rsidR="008B3799" w:rsidRPr="00B8311F" w:rsidRDefault="00CD65F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20313</w:t>
                  </w:r>
                </w:p>
                <w:p w14:paraId="043BC9F7" w14:textId="6B1EA601" w:rsidR="00A25EFE" w:rsidRPr="00B8311F" w:rsidRDefault="00A25EFE" w:rsidP="009B1774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lang w:eastAsia="en-US"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1C8F5E95" w:rsidR="00495ADA" w:rsidRPr="00B8311F" w:rsidRDefault="009B1774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Äärekivide lammutamine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11D35579" w:rsidR="00A25EFE" w:rsidRPr="00B8311F" w:rsidRDefault="00BE27F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4FE834DD" w:rsidR="00A25EFE" w:rsidRPr="00B8311F" w:rsidRDefault="00CD65F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871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6DEC1032" w:rsidR="00A25EFE" w:rsidRPr="00B8311F" w:rsidRDefault="00CD65F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2,98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04B5DB1" w14:textId="40A7E4E9" w:rsidR="00A25EFE" w:rsidRPr="00B8311F" w:rsidRDefault="001D7A67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2 595,58</w:t>
                  </w:r>
                </w:p>
              </w:tc>
            </w:tr>
            <w:tr w:rsidR="009D1DD5" w:rsidRPr="00B8311F" w14:paraId="289C393A" w14:textId="77777777" w:rsidTr="002A48C2">
              <w:trPr>
                <w:trHeight w:val="259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5A087E14" w:rsidR="009D1DD5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Kokku lisanduv töö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21CCB221" w:rsidR="009D1DD5" w:rsidRPr="00B8311F" w:rsidRDefault="001D7A67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2 595,58</w:t>
                  </w:r>
                </w:p>
              </w:tc>
            </w:tr>
            <w:tr w:rsidR="00BF47B2" w:rsidRPr="00B8311F" w14:paraId="401638BB" w14:textId="77777777" w:rsidTr="002A48C2">
              <w:trPr>
                <w:trHeight w:val="475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C460BA" w14:textId="55133B0D" w:rsidR="00BF47B2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Kokku muudatus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BFB1D5" w14:textId="32EA4182" w:rsidR="00BF47B2" w:rsidRPr="00B8311F" w:rsidRDefault="001D7A67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2 595,58</w:t>
                  </w:r>
                </w:p>
              </w:tc>
            </w:tr>
          </w:tbl>
          <w:p w14:paraId="14C9AC14" w14:textId="5275F4DF" w:rsidR="009678BF" w:rsidRPr="009678BF" w:rsidRDefault="009678BF" w:rsidP="009678BF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14:paraId="19AAF9EA" w14:textId="282E92B7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>Juhis nr</w:t>
      </w:r>
      <w:r w:rsidR="00BF47B2">
        <w:rPr>
          <w:rFonts w:ascii="Times New Roman" w:hAnsi="Times New Roman"/>
          <w:bCs/>
          <w:szCs w:val="24"/>
        </w:rPr>
        <w:t xml:space="preserve"> </w:t>
      </w:r>
      <w:r w:rsidR="00DD6B6E">
        <w:rPr>
          <w:rFonts w:ascii="Times New Roman" w:hAnsi="Times New Roman"/>
          <w:bCs/>
          <w:szCs w:val="24"/>
        </w:rPr>
        <w:t>5</w:t>
      </w:r>
    </w:p>
    <w:p w14:paraId="42B69589" w14:textId="18C245A0" w:rsidR="007C2C5A" w:rsidRDefault="007C2C5A" w:rsidP="00B54ABE">
      <w:pPr>
        <w:spacing w:before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Lisa 2: </w:t>
      </w:r>
      <w:r w:rsidR="00270655">
        <w:rPr>
          <w:rFonts w:ascii="Times New Roman" w:hAnsi="Times New Roman"/>
          <w:bCs/>
          <w:szCs w:val="24"/>
        </w:rPr>
        <w:t>Äärekivide eemaldamine koondjoonis</w:t>
      </w:r>
    </w:p>
    <w:p w14:paraId="4C3E7ABC" w14:textId="0E9D607C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2A48C2">
        <w:rPr>
          <w:rFonts w:ascii="Times New Roman" w:hAnsi="Times New Roman"/>
          <w:szCs w:val="24"/>
        </w:rPr>
        <w:t>Reine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26E5" w14:textId="77777777" w:rsidR="00BF135A" w:rsidRDefault="00BF135A" w:rsidP="00852E81">
      <w:pPr>
        <w:spacing w:after="0" w:line="240" w:lineRule="auto"/>
      </w:pPr>
      <w:r>
        <w:separator/>
      </w:r>
    </w:p>
  </w:endnote>
  <w:endnote w:type="continuationSeparator" w:id="0">
    <w:p w14:paraId="60C996A9" w14:textId="77777777" w:rsidR="00BF135A" w:rsidRDefault="00BF135A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18C3" w14:textId="77777777" w:rsidR="00BF135A" w:rsidRDefault="00BF135A" w:rsidP="00852E81">
      <w:pPr>
        <w:spacing w:after="0" w:line="240" w:lineRule="auto"/>
      </w:pPr>
      <w:r>
        <w:separator/>
      </w:r>
    </w:p>
  </w:footnote>
  <w:footnote w:type="continuationSeparator" w:id="0">
    <w:p w14:paraId="44F341A7" w14:textId="77777777" w:rsidR="00BF135A" w:rsidRDefault="00BF135A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11159"/>
    <w:rsid w:val="0001358A"/>
    <w:rsid w:val="00013CD8"/>
    <w:rsid w:val="000141E7"/>
    <w:rsid w:val="00015C51"/>
    <w:rsid w:val="00017704"/>
    <w:rsid w:val="00025D20"/>
    <w:rsid w:val="000264DB"/>
    <w:rsid w:val="0002747E"/>
    <w:rsid w:val="00030EC5"/>
    <w:rsid w:val="00034049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60395"/>
    <w:rsid w:val="00061B6B"/>
    <w:rsid w:val="00062912"/>
    <w:rsid w:val="00063EB9"/>
    <w:rsid w:val="00065AE6"/>
    <w:rsid w:val="00066049"/>
    <w:rsid w:val="000669CD"/>
    <w:rsid w:val="0007035B"/>
    <w:rsid w:val="00074A2A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36D9"/>
    <w:rsid w:val="000B0386"/>
    <w:rsid w:val="000B2FD7"/>
    <w:rsid w:val="000B78FA"/>
    <w:rsid w:val="000C0A7C"/>
    <w:rsid w:val="000C377F"/>
    <w:rsid w:val="000C5257"/>
    <w:rsid w:val="000C5871"/>
    <w:rsid w:val="000D0684"/>
    <w:rsid w:val="000D1186"/>
    <w:rsid w:val="000D18B4"/>
    <w:rsid w:val="000D1CB6"/>
    <w:rsid w:val="000D1DF2"/>
    <w:rsid w:val="000D3282"/>
    <w:rsid w:val="000D58E8"/>
    <w:rsid w:val="000D7F5C"/>
    <w:rsid w:val="000E0318"/>
    <w:rsid w:val="000E0649"/>
    <w:rsid w:val="000E356C"/>
    <w:rsid w:val="000E4A4E"/>
    <w:rsid w:val="000E6812"/>
    <w:rsid w:val="000F0AC6"/>
    <w:rsid w:val="000F557C"/>
    <w:rsid w:val="000F5E2A"/>
    <w:rsid w:val="000F5F90"/>
    <w:rsid w:val="000F66FD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6EA"/>
    <w:rsid w:val="00137B81"/>
    <w:rsid w:val="00140BD8"/>
    <w:rsid w:val="00140D62"/>
    <w:rsid w:val="001429BD"/>
    <w:rsid w:val="00142D2C"/>
    <w:rsid w:val="001435CE"/>
    <w:rsid w:val="001455C2"/>
    <w:rsid w:val="00150E2D"/>
    <w:rsid w:val="001514B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4FEC"/>
    <w:rsid w:val="0019648B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D52"/>
    <w:rsid w:val="001D02AD"/>
    <w:rsid w:val="001D11F0"/>
    <w:rsid w:val="001D120E"/>
    <w:rsid w:val="001D3BBE"/>
    <w:rsid w:val="001D3CC6"/>
    <w:rsid w:val="001D617C"/>
    <w:rsid w:val="001D6F9B"/>
    <w:rsid w:val="001D710F"/>
    <w:rsid w:val="001D7A67"/>
    <w:rsid w:val="001E0496"/>
    <w:rsid w:val="001E0FFD"/>
    <w:rsid w:val="001E1429"/>
    <w:rsid w:val="001E2DD6"/>
    <w:rsid w:val="001E43E2"/>
    <w:rsid w:val="001E5013"/>
    <w:rsid w:val="001E566B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2504"/>
    <w:rsid w:val="0022263B"/>
    <w:rsid w:val="0022266B"/>
    <w:rsid w:val="0022267D"/>
    <w:rsid w:val="00223FB7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1CFA"/>
    <w:rsid w:val="00254DF3"/>
    <w:rsid w:val="00256554"/>
    <w:rsid w:val="002573E7"/>
    <w:rsid w:val="00260F38"/>
    <w:rsid w:val="0026190C"/>
    <w:rsid w:val="002623E2"/>
    <w:rsid w:val="0026365F"/>
    <w:rsid w:val="00270655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3F04"/>
    <w:rsid w:val="002A48C2"/>
    <w:rsid w:val="002A76CA"/>
    <w:rsid w:val="002B0085"/>
    <w:rsid w:val="002B2313"/>
    <w:rsid w:val="002B2B1A"/>
    <w:rsid w:val="002B2E79"/>
    <w:rsid w:val="002B304D"/>
    <w:rsid w:val="002B322F"/>
    <w:rsid w:val="002B33F5"/>
    <w:rsid w:val="002C01EF"/>
    <w:rsid w:val="002C0E2E"/>
    <w:rsid w:val="002C1C9F"/>
    <w:rsid w:val="002C1E77"/>
    <w:rsid w:val="002C31DB"/>
    <w:rsid w:val="002C3E9C"/>
    <w:rsid w:val="002C5811"/>
    <w:rsid w:val="002C6539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BBF"/>
    <w:rsid w:val="00307D96"/>
    <w:rsid w:val="003109C1"/>
    <w:rsid w:val="00313C3C"/>
    <w:rsid w:val="003154F4"/>
    <w:rsid w:val="003156A1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11AE"/>
    <w:rsid w:val="00341F9D"/>
    <w:rsid w:val="0034516E"/>
    <w:rsid w:val="003451C6"/>
    <w:rsid w:val="0034524F"/>
    <w:rsid w:val="00347F07"/>
    <w:rsid w:val="003500D3"/>
    <w:rsid w:val="0035217F"/>
    <w:rsid w:val="0035257A"/>
    <w:rsid w:val="00352FE8"/>
    <w:rsid w:val="00354503"/>
    <w:rsid w:val="003551D2"/>
    <w:rsid w:val="00356A18"/>
    <w:rsid w:val="0036077E"/>
    <w:rsid w:val="003638B7"/>
    <w:rsid w:val="00364A39"/>
    <w:rsid w:val="00364EB9"/>
    <w:rsid w:val="003707DA"/>
    <w:rsid w:val="00375F34"/>
    <w:rsid w:val="00376A5D"/>
    <w:rsid w:val="00377217"/>
    <w:rsid w:val="00377F66"/>
    <w:rsid w:val="00380443"/>
    <w:rsid w:val="0038068E"/>
    <w:rsid w:val="003818E1"/>
    <w:rsid w:val="003848BC"/>
    <w:rsid w:val="00387AEB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6E37"/>
    <w:rsid w:val="004176ED"/>
    <w:rsid w:val="00420A86"/>
    <w:rsid w:val="00421645"/>
    <w:rsid w:val="00423CFF"/>
    <w:rsid w:val="00424E41"/>
    <w:rsid w:val="004265F5"/>
    <w:rsid w:val="0042783F"/>
    <w:rsid w:val="0043083A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70C"/>
    <w:rsid w:val="00455993"/>
    <w:rsid w:val="0046493E"/>
    <w:rsid w:val="004651E8"/>
    <w:rsid w:val="00470F7E"/>
    <w:rsid w:val="00472F22"/>
    <w:rsid w:val="00473338"/>
    <w:rsid w:val="0047709F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C006A"/>
    <w:rsid w:val="004C0E7D"/>
    <w:rsid w:val="004C1421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8C8"/>
    <w:rsid w:val="004E3BEC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6BDD"/>
    <w:rsid w:val="005076BB"/>
    <w:rsid w:val="00510A40"/>
    <w:rsid w:val="0051332F"/>
    <w:rsid w:val="0051384F"/>
    <w:rsid w:val="005144E6"/>
    <w:rsid w:val="0052477B"/>
    <w:rsid w:val="00525546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96D"/>
    <w:rsid w:val="005468C8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3EE0"/>
    <w:rsid w:val="0059505F"/>
    <w:rsid w:val="005967AB"/>
    <w:rsid w:val="0059720C"/>
    <w:rsid w:val="005A5D7A"/>
    <w:rsid w:val="005A6B1E"/>
    <w:rsid w:val="005B3E14"/>
    <w:rsid w:val="005B52AD"/>
    <w:rsid w:val="005B6735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2D71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26FB1"/>
    <w:rsid w:val="00630690"/>
    <w:rsid w:val="00630ECE"/>
    <w:rsid w:val="006311CF"/>
    <w:rsid w:val="0063527F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1784"/>
    <w:rsid w:val="006B259C"/>
    <w:rsid w:val="006B47B6"/>
    <w:rsid w:val="006B4CB3"/>
    <w:rsid w:val="006B62C0"/>
    <w:rsid w:val="006B69F6"/>
    <w:rsid w:val="006C1A8E"/>
    <w:rsid w:val="006C407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20AD9"/>
    <w:rsid w:val="00720FBB"/>
    <w:rsid w:val="00722A22"/>
    <w:rsid w:val="00722C3C"/>
    <w:rsid w:val="00723AAB"/>
    <w:rsid w:val="00726971"/>
    <w:rsid w:val="00730536"/>
    <w:rsid w:val="00731224"/>
    <w:rsid w:val="00732411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7FF2"/>
    <w:rsid w:val="00761983"/>
    <w:rsid w:val="00761B7C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13F9"/>
    <w:rsid w:val="007A15FB"/>
    <w:rsid w:val="007A1B81"/>
    <w:rsid w:val="007A3F06"/>
    <w:rsid w:val="007A41AA"/>
    <w:rsid w:val="007A4DB6"/>
    <w:rsid w:val="007A5B91"/>
    <w:rsid w:val="007B2322"/>
    <w:rsid w:val="007B272C"/>
    <w:rsid w:val="007B4408"/>
    <w:rsid w:val="007B4CE9"/>
    <w:rsid w:val="007B5BF5"/>
    <w:rsid w:val="007B6342"/>
    <w:rsid w:val="007B6701"/>
    <w:rsid w:val="007B7090"/>
    <w:rsid w:val="007C2C5A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171E5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3289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6EC4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0A7B"/>
    <w:rsid w:val="008D3BE6"/>
    <w:rsid w:val="008D41F3"/>
    <w:rsid w:val="008D5BEC"/>
    <w:rsid w:val="008D606D"/>
    <w:rsid w:val="008E16E2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489A"/>
    <w:rsid w:val="009253AC"/>
    <w:rsid w:val="00927102"/>
    <w:rsid w:val="009304EA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51C0A"/>
    <w:rsid w:val="00955336"/>
    <w:rsid w:val="00957366"/>
    <w:rsid w:val="009605CE"/>
    <w:rsid w:val="0096283F"/>
    <w:rsid w:val="009634D5"/>
    <w:rsid w:val="0096455D"/>
    <w:rsid w:val="009645D9"/>
    <w:rsid w:val="00965834"/>
    <w:rsid w:val="00965B8D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5E30"/>
    <w:rsid w:val="009A3680"/>
    <w:rsid w:val="009A54D8"/>
    <w:rsid w:val="009A63B1"/>
    <w:rsid w:val="009B0A7A"/>
    <w:rsid w:val="009B1774"/>
    <w:rsid w:val="009B319E"/>
    <w:rsid w:val="009B3743"/>
    <w:rsid w:val="009B4333"/>
    <w:rsid w:val="009B5FB5"/>
    <w:rsid w:val="009B7FB9"/>
    <w:rsid w:val="009C0B3B"/>
    <w:rsid w:val="009C2887"/>
    <w:rsid w:val="009C5F32"/>
    <w:rsid w:val="009D1DD5"/>
    <w:rsid w:val="009D22EC"/>
    <w:rsid w:val="009D27DD"/>
    <w:rsid w:val="009D2B10"/>
    <w:rsid w:val="009D3F3C"/>
    <w:rsid w:val="009D6915"/>
    <w:rsid w:val="009E03B5"/>
    <w:rsid w:val="009E3550"/>
    <w:rsid w:val="009E645D"/>
    <w:rsid w:val="009F09E9"/>
    <w:rsid w:val="009F297A"/>
    <w:rsid w:val="009F3A90"/>
    <w:rsid w:val="009F5263"/>
    <w:rsid w:val="00A00C16"/>
    <w:rsid w:val="00A00EAC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3D02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9DF"/>
    <w:rsid w:val="00A65EE1"/>
    <w:rsid w:val="00A67018"/>
    <w:rsid w:val="00A709BA"/>
    <w:rsid w:val="00A763E0"/>
    <w:rsid w:val="00A80373"/>
    <w:rsid w:val="00A81433"/>
    <w:rsid w:val="00A8199D"/>
    <w:rsid w:val="00A81B79"/>
    <w:rsid w:val="00A81D0D"/>
    <w:rsid w:val="00A82EF7"/>
    <w:rsid w:val="00A84022"/>
    <w:rsid w:val="00A8563A"/>
    <w:rsid w:val="00A86999"/>
    <w:rsid w:val="00A911E5"/>
    <w:rsid w:val="00A92768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B68D1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42D8"/>
    <w:rsid w:val="00B04FF2"/>
    <w:rsid w:val="00B05018"/>
    <w:rsid w:val="00B0680F"/>
    <w:rsid w:val="00B12921"/>
    <w:rsid w:val="00B145E1"/>
    <w:rsid w:val="00B16095"/>
    <w:rsid w:val="00B16B2C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40964"/>
    <w:rsid w:val="00B4478B"/>
    <w:rsid w:val="00B44B9C"/>
    <w:rsid w:val="00B4561C"/>
    <w:rsid w:val="00B45944"/>
    <w:rsid w:val="00B4639C"/>
    <w:rsid w:val="00B47BAA"/>
    <w:rsid w:val="00B5023A"/>
    <w:rsid w:val="00B543C2"/>
    <w:rsid w:val="00B54A33"/>
    <w:rsid w:val="00B54ABE"/>
    <w:rsid w:val="00B561E3"/>
    <w:rsid w:val="00B56F65"/>
    <w:rsid w:val="00B6233C"/>
    <w:rsid w:val="00B64F0D"/>
    <w:rsid w:val="00B66DA5"/>
    <w:rsid w:val="00B717BB"/>
    <w:rsid w:val="00B73FA7"/>
    <w:rsid w:val="00B75C39"/>
    <w:rsid w:val="00B82F61"/>
    <w:rsid w:val="00B82F85"/>
    <w:rsid w:val="00B8311F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27FF"/>
    <w:rsid w:val="00BE3584"/>
    <w:rsid w:val="00BE70CF"/>
    <w:rsid w:val="00BE7B95"/>
    <w:rsid w:val="00BF135A"/>
    <w:rsid w:val="00BF15A3"/>
    <w:rsid w:val="00BF47B2"/>
    <w:rsid w:val="00BF4A7F"/>
    <w:rsid w:val="00C02614"/>
    <w:rsid w:val="00C03FAF"/>
    <w:rsid w:val="00C1172A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F3"/>
    <w:rsid w:val="00C46526"/>
    <w:rsid w:val="00C4709D"/>
    <w:rsid w:val="00C526AB"/>
    <w:rsid w:val="00C52B10"/>
    <w:rsid w:val="00C5437E"/>
    <w:rsid w:val="00C54D4C"/>
    <w:rsid w:val="00C54DE0"/>
    <w:rsid w:val="00C5689E"/>
    <w:rsid w:val="00C578CB"/>
    <w:rsid w:val="00C61D25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40B3"/>
    <w:rsid w:val="00C85770"/>
    <w:rsid w:val="00C85F61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D65FC"/>
    <w:rsid w:val="00CE0A8F"/>
    <w:rsid w:val="00CF39B3"/>
    <w:rsid w:val="00CF485B"/>
    <w:rsid w:val="00CF524C"/>
    <w:rsid w:val="00CF60E2"/>
    <w:rsid w:val="00CF6918"/>
    <w:rsid w:val="00CF6D9A"/>
    <w:rsid w:val="00CF703C"/>
    <w:rsid w:val="00D009F3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5DD"/>
    <w:rsid w:val="00D67728"/>
    <w:rsid w:val="00D7226B"/>
    <w:rsid w:val="00D74AC6"/>
    <w:rsid w:val="00D82C77"/>
    <w:rsid w:val="00D85AB9"/>
    <w:rsid w:val="00D85C10"/>
    <w:rsid w:val="00D86189"/>
    <w:rsid w:val="00D865C0"/>
    <w:rsid w:val="00D873E0"/>
    <w:rsid w:val="00D90608"/>
    <w:rsid w:val="00D920EA"/>
    <w:rsid w:val="00D931DE"/>
    <w:rsid w:val="00DA0949"/>
    <w:rsid w:val="00DA0A27"/>
    <w:rsid w:val="00DA0FDF"/>
    <w:rsid w:val="00DA269D"/>
    <w:rsid w:val="00DA26B0"/>
    <w:rsid w:val="00DA3086"/>
    <w:rsid w:val="00DA3D8F"/>
    <w:rsid w:val="00DB00B0"/>
    <w:rsid w:val="00DB026E"/>
    <w:rsid w:val="00DB02A7"/>
    <w:rsid w:val="00DB2A0B"/>
    <w:rsid w:val="00DB3068"/>
    <w:rsid w:val="00DB34B8"/>
    <w:rsid w:val="00DB3D8E"/>
    <w:rsid w:val="00DB4CAD"/>
    <w:rsid w:val="00DB5041"/>
    <w:rsid w:val="00DB5BC4"/>
    <w:rsid w:val="00DB77FE"/>
    <w:rsid w:val="00DB78E9"/>
    <w:rsid w:val="00DC1822"/>
    <w:rsid w:val="00DC394C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D6585"/>
    <w:rsid w:val="00DD6B6E"/>
    <w:rsid w:val="00DE0F9B"/>
    <w:rsid w:val="00DE2CE7"/>
    <w:rsid w:val="00DE6620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3DDE"/>
    <w:rsid w:val="00EB4F93"/>
    <w:rsid w:val="00EB56E7"/>
    <w:rsid w:val="00EB64F1"/>
    <w:rsid w:val="00EB6D73"/>
    <w:rsid w:val="00EC422C"/>
    <w:rsid w:val="00EC430F"/>
    <w:rsid w:val="00EC580E"/>
    <w:rsid w:val="00EC5C53"/>
    <w:rsid w:val="00EC5D8E"/>
    <w:rsid w:val="00ED26F3"/>
    <w:rsid w:val="00ED29A7"/>
    <w:rsid w:val="00ED2BDC"/>
    <w:rsid w:val="00ED2F61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4251"/>
    <w:rsid w:val="00F24903"/>
    <w:rsid w:val="00F254A2"/>
    <w:rsid w:val="00F27019"/>
    <w:rsid w:val="00F303BC"/>
    <w:rsid w:val="00F3233F"/>
    <w:rsid w:val="00F329A5"/>
    <w:rsid w:val="00F34C9F"/>
    <w:rsid w:val="00F371A7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2F81"/>
    <w:rsid w:val="00FB43F3"/>
    <w:rsid w:val="00FB4A9B"/>
    <w:rsid w:val="00FB71B8"/>
    <w:rsid w:val="00FB7D58"/>
    <w:rsid w:val="00FC5C2D"/>
    <w:rsid w:val="00FC6008"/>
    <w:rsid w:val="00FC732E"/>
    <w:rsid w:val="00FD1E57"/>
    <w:rsid w:val="00FD448A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141</Words>
  <Characters>821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68</cp:revision>
  <cp:lastPrinted>2018-09-20T08:08:00Z</cp:lastPrinted>
  <dcterms:created xsi:type="dcterms:W3CDTF">2024-01-05T13:58:00Z</dcterms:created>
  <dcterms:modified xsi:type="dcterms:W3CDTF">2025-07-29T08:30:00Z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